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44B3ADF5" w14:textId="6AF76BAF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932984" w:rsidRPr="00932984">
        <w:rPr>
          <w:rFonts w:ascii="Tahoma" w:eastAsia="Lucida Sans Unicode" w:hAnsi="Tahoma" w:cs="Tahoma"/>
          <w:b/>
          <w:kern w:val="3"/>
          <w:lang w:eastAsia="zh-CN"/>
        </w:rPr>
        <w:t>„</w:t>
      </w:r>
      <w:r w:rsidR="00932984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766E4B">
        <w:rPr>
          <w:rFonts w:ascii="Tahoma" w:hAnsi="Tahoma" w:cs="Tahoma"/>
          <w:b/>
        </w:rPr>
        <w:t xml:space="preserve">Renowacja </w:t>
      </w:r>
      <w:r w:rsidR="00C47FB9">
        <w:rPr>
          <w:rFonts w:ascii="Tahoma" w:hAnsi="Tahoma" w:cs="Tahoma"/>
          <w:b/>
        </w:rPr>
        <w:t>budynku starej plebani z roku 1811</w:t>
      </w:r>
      <w:r w:rsidR="00D865B7">
        <w:rPr>
          <w:rFonts w:ascii="Tahoma" w:hAnsi="Tahoma" w:cs="Tahoma"/>
          <w:b/>
        </w:rPr>
        <w:t>- II postępowanie</w:t>
      </w:r>
      <w:r w:rsidR="00766E4B">
        <w:rPr>
          <w:rFonts w:ascii="Tahoma" w:hAnsi="Tahoma" w:cs="Tahoma"/>
          <w:b/>
        </w:rPr>
        <w:t xml:space="preserve">”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38F4E0ED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</w:t>
      </w:r>
      <w:r w:rsidR="00D9792F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4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.4 rozdziału I</w:t>
      </w:r>
      <w:r w:rsidR="00D9792F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X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SWZ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2F70B" w14:textId="77777777" w:rsidR="00A3747A" w:rsidRDefault="00A3747A" w:rsidP="00DA5839">
      <w:r>
        <w:separator/>
      </w:r>
    </w:p>
  </w:endnote>
  <w:endnote w:type="continuationSeparator" w:id="0">
    <w:p w14:paraId="5C351DE0" w14:textId="77777777" w:rsidR="00A3747A" w:rsidRDefault="00A3747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D865B7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3F18A" w14:textId="77777777" w:rsidR="00A3747A" w:rsidRDefault="00A3747A" w:rsidP="00DA5839">
      <w:r>
        <w:separator/>
      </w:r>
    </w:p>
  </w:footnote>
  <w:footnote w:type="continuationSeparator" w:id="0">
    <w:p w14:paraId="0B6B0AF9" w14:textId="77777777" w:rsidR="00A3747A" w:rsidRDefault="00A3747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5ADC" w14:textId="0E509492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</w:t>
    </w:r>
    <w:r w:rsidR="001F5E74">
      <w:rPr>
        <w:noProof/>
      </w:rPr>
      <w:drawing>
        <wp:inline distT="0" distB="0" distL="0" distR="0" wp14:anchorId="2AF0D436" wp14:editId="7409D2FD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14EC19BF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142B7E">
      <w:rPr>
        <w:b/>
        <w:caps/>
      </w:rPr>
      <w:t>PROGRAM ODBUDOWY ZABYTKÓW</w:t>
    </w:r>
  </w:p>
  <w:p w14:paraId="697E75AA" w14:textId="54195F03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865B7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r w:rsidR="00A65238">
      <w:rPr>
        <w:rFonts w:ascii="Tahoma" w:hAnsi="Tahoma" w:cs="Tahoma"/>
      </w:rPr>
      <w:t>4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043F"/>
    <w:rsid w:val="00101011"/>
    <w:rsid w:val="001020AB"/>
    <w:rsid w:val="001035EE"/>
    <w:rsid w:val="00103865"/>
    <w:rsid w:val="0010667B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2B7E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3150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5E74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A7A8F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2F86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06FC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1EE7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0E73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354C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7A5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3F6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120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215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1F8"/>
    <w:rsid w:val="00640A05"/>
    <w:rsid w:val="00642739"/>
    <w:rsid w:val="006429FC"/>
    <w:rsid w:val="00642C8B"/>
    <w:rsid w:val="006430E5"/>
    <w:rsid w:val="00644AB4"/>
    <w:rsid w:val="0064667C"/>
    <w:rsid w:val="006471B6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D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66E4B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1959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2BE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2984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10F6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3747A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639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5238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506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06A8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BAA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4A53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47FB9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4E2E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5B7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92F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652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AD2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1AD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20F0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490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4AE66B7E-0383-47EC-BE59-E9E701D3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A7A8F"/>
    <w:rsid w:val="002B0099"/>
    <w:rsid w:val="002F1EA1"/>
    <w:rsid w:val="00364815"/>
    <w:rsid w:val="003953B7"/>
    <w:rsid w:val="003F2155"/>
    <w:rsid w:val="004260D3"/>
    <w:rsid w:val="004906D2"/>
    <w:rsid w:val="004A1D53"/>
    <w:rsid w:val="004A71FD"/>
    <w:rsid w:val="004B3F1D"/>
    <w:rsid w:val="004B4CB6"/>
    <w:rsid w:val="004D439C"/>
    <w:rsid w:val="004F726E"/>
    <w:rsid w:val="00506DF6"/>
    <w:rsid w:val="00541F63"/>
    <w:rsid w:val="005630D0"/>
    <w:rsid w:val="0056784E"/>
    <w:rsid w:val="005874EC"/>
    <w:rsid w:val="005B7120"/>
    <w:rsid w:val="005C272E"/>
    <w:rsid w:val="005D2154"/>
    <w:rsid w:val="005F1A83"/>
    <w:rsid w:val="0061772C"/>
    <w:rsid w:val="00630E04"/>
    <w:rsid w:val="006401F8"/>
    <w:rsid w:val="00674A03"/>
    <w:rsid w:val="006949B4"/>
    <w:rsid w:val="006A5E95"/>
    <w:rsid w:val="006A6F48"/>
    <w:rsid w:val="006C258D"/>
    <w:rsid w:val="006E6C20"/>
    <w:rsid w:val="006F7E46"/>
    <w:rsid w:val="0073509F"/>
    <w:rsid w:val="00742937"/>
    <w:rsid w:val="007433C5"/>
    <w:rsid w:val="007528C9"/>
    <w:rsid w:val="007C5C20"/>
    <w:rsid w:val="007E3D34"/>
    <w:rsid w:val="00806F37"/>
    <w:rsid w:val="008262E0"/>
    <w:rsid w:val="008279CB"/>
    <w:rsid w:val="008A13D6"/>
    <w:rsid w:val="008A1D87"/>
    <w:rsid w:val="008A4415"/>
    <w:rsid w:val="008A5846"/>
    <w:rsid w:val="008F1877"/>
    <w:rsid w:val="008F7062"/>
    <w:rsid w:val="00901B91"/>
    <w:rsid w:val="00973BF8"/>
    <w:rsid w:val="00975407"/>
    <w:rsid w:val="00A30EF7"/>
    <w:rsid w:val="00A66B6F"/>
    <w:rsid w:val="00A76104"/>
    <w:rsid w:val="00A91879"/>
    <w:rsid w:val="00AA69BC"/>
    <w:rsid w:val="00AC0159"/>
    <w:rsid w:val="00AD41C5"/>
    <w:rsid w:val="00AE3679"/>
    <w:rsid w:val="00B10EE6"/>
    <w:rsid w:val="00B22BAA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46A5D"/>
    <w:rsid w:val="00C868E5"/>
    <w:rsid w:val="00CC01DC"/>
    <w:rsid w:val="00CD03E5"/>
    <w:rsid w:val="00D001D0"/>
    <w:rsid w:val="00D52805"/>
    <w:rsid w:val="00D52EE4"/>
    <w:rsid w:val="00D57689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62490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dcterms:created xsi:type="dcterms:W3CDTF">2021-02-07T18:56:00Z</dcterms:created>
  <dcterms:modified xsi:type="dcterms:W3CDTF">2024-07-29T10:36:00Z</dcterms:modified>
</cp:coreProperties>
</file>